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4919CC" w14:textId="77777777" w:rsidR="00D22F77" w:rsidRPr="003B57F9" w:rsidRDefault="00D22F77" w:rsidP="002D457C">
      <w:pPr>
        <w:spacing w:before="120"/>
        <w:jc w:val="right"/>
        <w:rPr>
          <w:rFonts w:cs="Times New Roman"/>
          <w:b/>
          <w:bCs/>
          <w:sz w:val="20"/>
          <w:szCs w:val="20"/>
        </w:rPr>
      </w:pPr>
    </w:p>
    <w:p w14:paraId="264919CD" w14:textId="6CF52A82" w:rsidR="00A17AD6" w:rsidRPr="003B57F9" w:rsidRDefault="00792F74" w:rsidP="002D457C">
      <w:pPr>
        <w:spacing w:before="120"/>
        <w:jc w:val="right"/>
        <w:rPr>
          <w:rFonts w:cs="Times New Roman"/>
          <w:b/>
          <w:bCs/>
          <w:sz w:val="20"/>
          <w:szCs w:val="20"/>
        </w:rPr>
      </w:pPr>
      <w:r w:rsidRPr="003B57F9">
        <w:rPr>
          <w:rFonts w:cs="Times New Roman"/>
          <w:b/>
          <w:bCs/>
          <w:sz w:val="20"/>
          <w:szCs w:val="20"/>
        </w:rPr>
        <w:t xml:space="preserve">ZAŁĄCZNIK nr </w:t>
      </w:r>
      <w:r w:rsidR="00AB75A3" w:rsidRPr="003B57F9">
        <w:rPr>
          <w:rFonts w:cs="Times New Roman"/>
          <w:b/>
          <w:bCs/>
          <w:sz w:val="20"/>
          <w:szCs w:val="20"/>
        </w:rPr>
        <w:t>2 do Zapytania ofertowego nr</w:t>
      </w:r>
      <w:r w:rsidR="004E7A7C" w:rsidRPr="003B57F9">
        <w:rPr>
          <w:rFonts w:cs="Times New Roman"/>
          <w:b/>
          <w:bCs/>
          <w:sz w:val="20"/>
          <w:szCs w:val="20"/>
        </w:rPr>
        <w:t xml:space="preserve"> </w:t>
      </w:r>
      <w:r w:rsidR="00C62587">
        <w:rPr>
          <w:rFonts w:cs="Times New Roman"/>
          <w:b/>
          <w:sz w:val="20"/>
          <w:szCs w:val="20"/>
        </w:rPr>
        <w:t>5</w:t>
      </w:r>
      <w:bookmarkStart w:id="0" w:name="_GoBack"/>
      <w:bookmarkEnd w:id="0"/>
      <w:r w:rsidR="00011433" w:rsidRPr="00011433">
        <w:rPr>
          <w:rFonts w:cs="Times New Roman"/>
          <w:b/>
          <w:sz w:val="20"/>
          <w:szCs w:val="20"/>
        </w:rPr>
        <w:t>/</w:t>
      </w:r>
      <w:proofErr w:type="spellStart"/>
      <w:r w:rsidR="00011433" w:rsidRPr="00011433">
        <w:rPr>
          <w:rFonts w:cs="Times New Roman"/>
          <w:b/>
          <w:sz w:val="20"/>
          <w:szCs w:val="20"/>
        </w:rPr>
        <w:t>PnR</w:t>
      </w:r>
      <w:proofErr w:type="spellEnd"/>
      <w:r w:rsidR="00011433" w:rsidRPr="00011433">
        <w:rPr>
          <w:rFonts w:cs="Times New Roman"/>
          <w:b/>
          <w:sz w:val="20"/>
          <w:szCs w:val="20"/>
        </w:rPr>
        <w:t>/SK/2025</w:t>
      </w:r>
    </w:p>
    <w:p w14:paraId="264919CE" w14:textId="77777777" w:rsidR="002D457C" w:rsidRPr="003B57F9" w:rsidRDefault="002D457C" w:rsidP="002D457C">
      <w:pPr>
        <w:spacing w:before="120"/>
        <w:jc w:val="right"/>
        <w:rPr>
          <w:rFonts w:cs="Times New Roman"/>
          <w:b/>
          <w:bCs/>
          <w:sz w:val="20"/>
          <w:szCs w:val="20"/>
        </w:rPr>
      </w:pPr>
    </w:p>
    <w:p w14:paraId="264919CF" w14:textId="77777777" w:rsidR="008E5A0B" w:rsidRPr="003B57F9" w:rsidRDefault="008E5A0B" w:rsidP="008E5A0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264919D0" w14:textId="77777777" w:rsidR="008E5A0B" w:rsidRPr="003B57F9" w:rsidRDefault="008E5A0B" w:rsidP="008E5A0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264919D1" w14:textId="77777777" w:rsidR="008E5A0B" w:rsidRPr="003B57F9" w:rsidRDefault="008E5A0B" w:rsidP="008E5A0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264919D2" w14:textId="77777777" w:rsidR="008E5A0B" w:rsidRPr="003B57F9" w:rsidRDefault="008E5A0B" w:rsidP="008E5A0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B57F9">
        <w:rPr>
          <w:rFonts w:ascii="Times New Roman" w:hAnsi="Times New Roman" w:cs="Times New Roman"/>
          <w:sz w:val="20"/>
          <w:szCs w:val="20"/>
        </w:rPr>
        <w:t xml:space="preserve">…………………………………….. </w:t>
      </w:r>
      <w:r w:rsidRPr="003B57F9">
        <w:rPr>
          <w:rFonts w:ascii="Times New Roman" w:hAnsi="Times New Roman" w:cs="Times New Roman"/>
          <w:sz w:val="20"/>
          <w:szCs w:val="20"/>
        </w:rPr>
        <w:tab/>
      </w:r>
      <w:r w:rsidRPr="003B57F9">
        <w:rPr>
          <w:rFonts w:ascii="Times New Roman" w:hAnsi="Times New Roman" w:cs="Times New Roman"/>
          <w:sz w:val="20"/>
          <w:szCs w:val="20"/>
        </w:rPr>
        <w:tab/>
        <w:t xml:space="preserve">                          …….…………….. dnia ……………</w:t>
      </w:r>
    </w:p>
    <w:p w14:paraId="264919D3" w14:textId="77777777" w:rsidR="008E5A0B" w:rsidRPr="003B57F9" w:rsidRDefault="008E5A0B" w:rsidP="008E5A0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B57F9">
        <w:rPr>
          <w:rFonts w:ascii="Times New Roman" w:hAnsi="Times New Roman" w:cs="Times New Roman"/>
          <w:sz w:val="20"/>
          <w:szCs w:val="20"/>
        </w:rPr>
        <w:t>Nazwa i adres Wykonawcy /pieczątka/</w:t>
      </w:r>
    </w:p>
    <w:p w14:paraId="264919D4" w14:textId="77777777" w:rsidR="008E5A0B" w:rsidRPr="003B57F9" w:rsidRDefault="008E5A0B" w:rsidP="008E5A0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264919D5" w14:textId="77777777" w:rsidR="00D07D3E" w:rsidRPr="003B57F9" w:rsidRDefault="00D07D3E" w:rsidP="002D457C">
      <w:pPr>
        <w:pStyle w:val="Akapitzlist"/>
        <w:spacing w:before="120"/>
        <w:ind w:left="0" w:firstLine="15"/>
        <w:jc w:val="center"/>
        <w:rPr>
          <w:rFonts w:cs="Times New Roman"/>
          <w:i/>
          <w:iCs/>
          <w:sz w:val="20"/>
          <w:szCs w:val="20"/>
        </w:rPr>
      </w:pPr>
    </w:p>
    <w:p w14:paraId="264919D6" w14:textId="2A48583F" w:rsidR="00D94B04" w:rsidRPr="003B57F9" w:rsidRDefault="008E5A0B" w:rsidP="002D457C">
      <w:pPr>
        <w:pStyle w:val="Akapitzlist"/>
        <w:spacing w:before="120"/>
        <w:ind w:left="0" w:firstLine="15"/>
        <w:jc w:val="center"/>
        <w:rPr>
          <w:rFonts w:cs="Times New Roman"/>
          <w:b/>
          <w:bCs/>
          <w:sz w:val="20"/>
          <w:szCs w:val="20"/>
        </w:rPr>
      </w:pPr>
      <w:r w:rsidRPr="003B57F9">
        <w:rPr>
          <w:rFonts w:cs="Times New Roman"/>
          <w:b/>
          <w:bCs/>
          <w:sz w:val="20"/>
          <w:szCs w:val="20"/>
        </w:rPr>
        <w:t xml:space="preserve">WYKAZ </w:t>
      </w:r>
      <w:r w:rsidR="00F94E3D" w:rsidRPr="003B57F9">
        <w:rPr>
          <w:rFonts w:cs="Times New Roman"/>
          <w:b/>
          <w:bCs/>
          <w:sz w:val="20"/>
          <w:szCs w:val="20"/>
        </w:rPr>
        <w:t>DOŚWIADCZENI</w:t>
      </w:r>
      <w:r w:rsidRPr="003B57F9">
        <w:rPr>
          <w:rFonts w:cs="Times New Roman"/>
          <w:b/>
          <w:bCs/>
          <w:sz w:val="20"/>
          <w:szCs w:val="20"/>
        </w:rPr>
        <w:t>A</w:t>
      </w:r>
      <w:r w:rsidR="00F94E3D" w:rsidRPr="003B57F9">
        <w:rPr>
          <w:rFonts w:cs="Times New Roman"/>
          <w:b/>
          <w:bCs/>
          <w:sz w:val="20"/>
          <w:szCs w:val="20"/>
        </w:rPr>
        <w:t xml:space="preserve"> </w:t>
      </w:r>
      <w:r w:rsidR="006A7E12" w:rsidRPr="003B57F9">
        <w:rPr>
          <w:rFonts w:cs="Times New Roman"/>
          <w:b/>
          <w:bCs/>
          <w:sz w:val="20"/>
          <w:szCs w:val="20"/>
        </w:rPr>
        <w:t>TRENERÓW</w:t>
      </w:r>
    </w:p>
    <w:p w14:paraId="264919D7" w14:textId="77777777" w:rsidR="00F94E3D" w:rsidRPr="003B57F9" w:rsidRDefault="00F94E3D" w:rsidP="002D457C">
      <w:pPr>
        <w:pStyle w:val="Akapitzlist"/>
        <w:spacing w:before="120"/>
        <w:ind w:left="0" w:firstLine="15"/>
        <w:jc w:val="center"/>
        <w:rPr>
          <w:rFonts w:cs="Times New Roman"/>
          <w:i/>
          <w:iCs/>
          <w:sz w:val="20"/>
          <w:szCs w:val="20"/>
        </w:rPr>
      </w:pPr>
    </w:p>
    <w:p w14:paraId="264919D8" w14:textId="77777777" w:rsidR="00A17AD6" w:rsidRPr="003B57F9" w:rsidRDefault="00A17AD6" w:rsidP="004C20D2">
      <w:pPr>
        <w:jc w:val="both"/>
        <w:rPr>
          <w:rFonts w:cs="Times New Roman"/>
          <w:sz w:val="20"/>
          <w:szCs w:val="20"/>
        </w:rPr>
      </w:pPr>
    </w:p>
    <w:p w14:paraId="264919D9" w14:textId="77777777" w:rsidR="008E5A0B" w:rsidRPr="003B57F9" w:rsidRDefault="008E5A0B" w:rsidP="004C20D2">
      <w:pPr>
        <w:jc w:val="both"/>
        <w:rPr>
          <w:rFonts w:cs="Times New Roman"/>
          <w:sz w:val="20"/>
          <w:szCs w:val="20"/>
        </w:rPr>
      </w:pPr>
    </w:p>
    <w:p w14:paraId="264919DA" w14:textId="05526FEE" w:rsidR="00A17AD6" w:rsidRPr="003B57F9" w:rsidRDefault="00A17AD6" w:rsidP="00A17AD6">
      <w:pPr>
        <w:numPr>
          <w:ilvl w:val="0"/>
          <w:numId w:val="10"/>
        </w:numPr>
        <w:ind w:left="284" w:hanging="284"/>
        <w:jc w:val="both"/>
        <w:rPr>
          <w:rFonts w:cs="Times New Roman"/>
          <w:b/>
          <w:sz w:val="20"/>
          <w:szCs w:val="20"/>
          <w:u w:val="single"/>
        </w:rPr>
      </w:pPr>
      <w:r w:rsidRPr="003B57F9">
        <w:rPr>
          <w:rFonts w:cs="Times New Roman"/>
          <w:b/>
          <w:sz w:val="20"/>
          <w:szCs w:val="20"/>
        </w:rPr>
        <w:t xml:space="preserve">Wykaz </w:t>
      </w:r>
      <w:r w:rsidR="006A7E12" w:rsidRPr="003B57F9">
        <w:rPr>
          <w:rFonts w:cs="Times New Roman"/>
          <w:b/>
          <w:sz w:val="20"/>
          <w:szCs w:val="20"/>
        </w:rPr>
        <w:t>doświadczenia zawodowego trenerów</w:t>
      </w:r>
      <w:r w:rsidR="00040562" w:rsidRPr="003B57F9">
        <w:rPr>
          <w:rFonts w:cs="Times New Roman"/>
          <w:b/>
          <w:sz w:val="20"/>
          <w:szCs w:val="20"/>
        </w:rPr>
        <w:t>:</w:t>
      </w:r>
      <w:r w:rsidRPr="003B57F9">
        <w:rPr>
          <w:rFonts w:cs="Times New Roman"/>
          <w:b/>
          <w:sz w:val="20"/>
          <w:szCs w:val="20"/>
        </w:rPr>
        <w:t xml:space="preserve"> </w:t>
      </w:r>
    </w:p>
    <w:p w14:paraId="264919DB" w14:textId="77777777" w:rsidR="00A17AD6" w:rsidRPr="003B57F9" w:rsidRDefault="00A17AD6" w:rsidP="00A17AD6">
      <w:pPr>
        <w:rPr>
          <w:rFonts w:cs="Times New Roman"/>
          <w:b/>
          <w:sz w:val="20"/>
          <w:szCs w:val="20"/>
          <w:u w:val="single"/>
        </w:rPr>
      </w:pPr>
    </w:p>
    <w:tbl>
      <w:tblPr>
        <w:tblW w:w="9639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1984"/>
        <w:gridCol w:w="2126"/>
        <w:gridCol w:w="1701"/>
      </w:tblGrid>
      <w:tr w:rsidR="005D0C1A" w:rsidRPr="003B57F9" w14:paraId="264919E3" w14:textId="77777777" w:rsidTr="00390E8C">
        <w:trPr>
          <w:trHeight w:val="951"/>
        </w:trPr>
        <w:tc>
          <w:tcPr>
            <w:tcW w:w="3828" w:type="dxa"/>
            <w:shd w:val="clear" w:color="auto" w:fill="F2F2F2" w:themeFill="background1" w:themeFillShade="F2"/>
            <w:vAlign w:val="center"/>
          </w:tcPr>
          <w:p w14:paraId="264919DD" w14:textId="2A9DF63D" w:rsidR="005D0C1A" w:rsidRPr="003B57F9" w:rsidRDefault="006A7E12" w:rsidP="00B00406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57F9">
              <w:rPr>
                <w:rFonts w:cs="Times New Roman"/>
                <w:b/>
                <w:sz w:val="20"/>
                <w:szCs w:val="20"/>
              </w:rPr>
              <w:t>Imię i nazwisko trenera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43FFA04C" w14:textId="20C4FBAD" w:rsidR="006A7E12" w:rsidRPr="003B57F9" w:rsidRDefault="00F679B6" w:rsidP="006A7E1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Tematyka szkolenia</w:t>
            </w:r>
          </w:p>
          <w:p w14:paraId="264919E0" w14:textId="00731F40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5B829957" w14:textId="77777777" w:rsidR="006A7E12" w:rsidRPr="003B57F9" w:rsidRDefault="006A7E12" w:rsidP="006A7E12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57F9">
              <w:rPr>
                <w:rFonts w:cs="Times New Roman"/>
                <w:b/>
                <w:sz w:val="20"/>
                <w:szCs w:val="20"/>
              </w:rPr>
              <w:t>Data wykonania</w:t>
            </w:r>
          </w:p>
          <w:p w14:paraId="3C417633" w14:textId="0D89C164" w:rsidR="006A7E12" w:rsidRPr="003B57F9" w:rsidRDefault="006A7E12" w:rsidP="006A7E12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57F9">
              <w:rPr>
                <w:rFonts w:cs="Times New Roman"/>
                <w:b/>
                <w:sz w:val="20"/>
                <w:szCs w:val="20"/>
              </w:rPr>
              <w:t>[od (</w:t>
            </w:r>
            <w:r w:rsidR="00BF5C2E">
              <w:rPr>
                <w:rFonts w:cs="Times New Roman"/>
                <w:b/>
                <w:sz w:val="20"/>
                <w:szCs w:val="20"/>
              </w:rPr>
              <w:t>dzień/</w:t>
            </w:r>
            <w:r w:rsidRPr="003B57F9">
              <w:rPr>
                <w:rFonts w:cs="Times New Roman"/>
                <w:b/>
                <w:sz w:val="20"/>
                <w:szCs w:val="20"/>
              </w:rPr>
              <w:t>miesiąc/ rok)</w:t>
            </w:r>
          </w:p>
          <w:p w14:paraId="264919E1" w14:textId="686FF7B5" w:rsidR="005D0C1A" w:rsidRPr="003B57F9" w:rsidRDefault="006A7E12" w:rsidP="006A7E12">
            <w:pPr>
              <w:pStyle w:val="Tematkomentarza"/>
              <w:jc w:val="center"/>
              <w:rPr>
                <w:rFonts w:cs="Times New Roman"/>
                <w:bCs w:val="0"/>
                <w:szCs w:val="20"/>
              </w:rPr>
            </w:pPr>
            <w:r w:rsidRPr="003B57F9">
              <w:rPr>
                <w:rFonts w:cs="Times New Roman"/>
                <w:szCs w:val="20"/>
              </w:rPr>
              <w:t>–  do (</w:t>
            </w:r>
            <w:r w:rsidR="00BF5C2E">
              <w:rPr>
                <w:rFonts w:cs="Times New Roman"/>
                <w:szCs w:val="20"/>
              </w:rPr>
              <w:t>dzień/</w:t>
            </w:r>
            <w:r w:rsidRPr="003B57F9">
              <w:rPr>
                <w:rFonts w:cs="Times New Roman"/>
                <w:szCs w:val="20"/>
              </w:rPr>
              <w:t>miesiąc/rok)]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264919E2" w14:textId="22B95050" w:rsidR="005D0C1A" w:rsidRPr="003B57F9" w:rsidRDefault="006A7E12" w:rsidP="00052439">
            <w:pPr>
              <w:pStyle w:val="Tematkomentarza"/>
              <w:jc w:val="center"/>
              <w:rPr>
                <w:rFonts w:cs="Times New Roman"/>
                <w:szCs w:val="20"/>
              </w:rPr>
            </w:pPr>
            <w:r w:rsidRPr="003B57F9">
              <w:rPr>
                <w:rFonts w:cs="Times New Roman"/>
                <w:szCs w:val="20"/>
              </w:rPr>
              <w:t xml:space="preserve">Podmioty, na rzecz których usługi/ zadania zostały wykonane </w:t>
            </w:r>
          </w:p>
        </w:tc>
      </w:tr>
      <w:tr w:rsidR="005D0C1A" w:rsidRPr="003B57F9" w14:paraId="264919E8" w14:textId="77777777" w:rsidTr="00A6396A">
        <w:trPr>
          <w:trHeight w:val="951"/>
        </w:trPr>
        <w:tc>
          <w:tcPr>
            <w:tcW w:w="3828" w:type="dxa"/>
            <w:shd w:val="clear" w:color="auto" w:fill="auto"/>
            <w:vAlign w:val="center"/>
          </w:tcPr>
          <w:p w14:paraId="264919E4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64919E5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64919E6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64919E7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5D0C1A" w:rsidRPr="003B57F9" w14:paraId="264919ED" w14:textId="77777777" w:rsidTr="00E50DCA">
        <w:trPr>
          <w:trHeight w:val="951"/>
        </w:trPr>
        <w:tc>
          <w:tcPr>
            <w:tcW w:w="3828" w:type="dxa"/>
            <w:shd w:val="clear" w:color="auto" w:fill="auto"/>
            <w:vAlign w:val="center"/>
          </w:tcPr>
          <w:p w14:paraId="264919E9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64919EA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64919EB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64919EC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5D0C1A" w:rsidRPr="003B57F9" w14:paraId="264919F2" w14:textId="77777777" w:rsidTr="00A55E5D">
        <w:trPr>
          <w:trHeight w:val="951"/>
        </w:trPr>
        <w:tc>
          <w:tcPr>
            <w:tcW w:w="3828" w:type="dxa"/>
            <w:shd w:val="clear" w:color="auto" w:fill="auto"/>
            <w:vAlign w:val="center"/>
          </w:tcPr>
          <w:p w14:paraId="264919EE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64919EF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64919F0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64919F1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5D0C1A" w:rsidRPr="003B57F9" w14:paraId="264919F7" w14:textId="77777777" w:rsidTr="00384DF9">
        <w:trPr>
          <w:trHeight w:val="951"/>
        </w:trPr>
        <w:tc>
          <w:tcPr>
            <w:tcW w:w="3828" w:type="dxa"/>
            <w:shd w:val="clear" w:color="auto" w:fill="auto"/>
            <w:vAlign w:val="center"/>
          </w:tcPr>
          <w:p w14:paraId="264919F3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64919F4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64919F5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64919F6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5D0C1A" w:rsidRPr="003B57F9" w14:paraId="264919FC" w14:textId="77777777" w:rsidTr="001C2B3B">
        <w:trPr>
          <w:trHeight w:val="951"/>
        </w:trPr>
        <w:tc>
          <w:tcPr>
            <w:tcW w:w="3828" w:type="dxa"/>
            <w:shd w:val="clear" w:color="auto" w:fill="auto"/>
            <w:vAlign w:val="center"/>
          </w:tcPr>
          <w:p w14:paraId="264919F8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64919F9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64919FA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64919FB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</w:tbl>
    <w:p w14:paraId="26491A00" w14:textId="77777777" w:rsidR="008E5A0B" w:rsidRPr="003B57F9" w:rsidRDefault="008E5A0B" w:rsidP="008E5A0B">
      <w:pPr>
        <w:ind w:left="284"/>
        <w:jc w:val="both"/>
        <w:rPr>
          <w:rFonts w:cs="Times New Roman"/>
          <w:sz w:val="20"/>
          <w:szCs w:val="20"/>
        </w:rPr>
      </w:pPr>
    </w:p>
    <w:p w14:paraId="469CB655" w14:textId="77777777" w:rsidR="006A7E12" w:rsidRPr="003B57F9" w:rsidRDefault="006A7E12" w:rsidP="008E5A0B">
      <w:pPr>
        <w:ind w:left="284"/>
        <w:jc w:val="both"/>
        <w:rPr>
          <w:rFonts w:cs="Times New Roman"/>
          <w:sz w:val="20"/>
          <w:szCs w:val="20"/>
        </w:rPr>
      </w:pPr>
    </w:p>
    <w:p w14:paraId="050BAF8D" w14:textId="7FE348F1" w:rsidR="006A7E12" w:rsidRPr="003B57F9" w:rsidRDefault="00573F07" w:rsidP="00573F07">
      <w:pPr>
        <w:ind w:left="5956" w:firstLine="425"/>
        <w:jc w:val="both"/>
        <w:rPr>
          <w:rFonts w:cs="Times New Roman"/>
          <w:sz w:val="20"/>
          <w:szCs w:val="20"/>
        </w:rPr>
      </w:pPr>
      <w:r w:rsidRPr="003B57F9">
        <w:rPr>
          <w:rFonts w:cs="Times New Roman"/>
          <w:sz w:val="20"/>
          <w:szCs w:val="20"/>
        </w:rPr>
        <w:t>………………………………………..</w:t>
      </w:r>
    </w:p>
    <w:p w14:paraId="2C5A7171" w14:textId="77777777" w:rsidR="006A7E12" w:rsidRPr="003B57F9" w:rsidRDefault="006A7E12" w:rsidP="008E5A0B">
      <w:pPr>
        <w:ind w:left="284"/>
        <w:jc w:val="both"/>
        <w:rPr>
          <w:rFonts w:cs="Times New Roman"/>
          <w:sz w:val="20"/>
          <w:szCs w:val="20"/>
        </w:rPr>
      </w:pPr>
    </w:p>
    <w:p w14:paraId="26491A01" w14:textId="5D0E1860" w:rsidR="005D0C1A" w:rsidRPr="003B57F9" w:rsidRDefault="00573F07" w:rsidP="00573F07">
      <w:pPr>
        <w:ind w:left="5247" w:firstLine="425"/>
        <w:jc w:val="both"/>
        <w:rPr>
          <w:rFonts w:cs="Times New Roman"/>
          <w:sz w:val="20"/>
          <w:szCs w:val="20"/>
        </w:rPr>
      </w:pPr>
      <w:r w:rsidRPr="003B57F9">
        <w:rPr>
          <w:rFonts w:cs="Times New Roman"/>
          <w:sz w:val="20"/>
          <w:szCs w:val="20"/>
        </w:rPr>
        <w:t>(pieczęć i czytelny podpis Wykonawcy)</w:t>
      </w:r>
    </w:p>
    <w:sectPr w:rsidR="005D0C1A" w:rsidRPr="003B57F9" w:rsidSect="003F6418">
      <w:headerReference w:type="default" r:id="rId8"/>
      <w:pgSz w:w="11906" w:h="16838"/>
      <w:pgMar w:top="1313" w:right="1134" w:bottom="1671" w:left="1134" w:header="227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E10CDD" w14:textId="77777777" w:rsidR="00E74B59" w:rsidRDefault="00E74B59">
      <w:r>
        <w:separator/>
      </w:r>
    </w:p>
  </w:endnote>
  <w:endnote w:type="continuationSeparator" w:id="0">
    <w:p w14:paraId="6F2C6EF2" w14:textId="77777777" w:rsidR="00E74B59" w:rsidRDefault="00E74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altName w:val="Courier New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567883" w14:textId="77777777" w:rsidR="00E74B59" w:rsidRDefault="00E74B59">
      <w:r>
        <w:separator/>
      </w:r>
    </w:p>
  </w:footnote>
  <w:footnote w:type="continuationSeparator" w:id="0">
    <w:p w14:paraId="746E6032" w14:textId="77777777" w:rsidR="00E74B59" w:rsidRDefault="00E74B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91A42" w14:textId="4A030E24" w:rsidR="001703F1" w:rsidRDefault="00E146BE" w:rsidP="00A75041">
    <w:pPr>
      <w:pStyle w:val="Nagwek"/>
      <w:jc w:val="center"/>
    </w:pPr>
    <w:r w:rsidRPr="00E146BE">
      <w:rPr>
        <w:rFonts w:eastAsia="Times New Roman" w:cs="Times New Roman"/>
        <w:noProof/>
        <w:kern w:val="0"/>
        <w:sz w:val="20"/>
        <w:szCs w:val="20"/>
        <w:lang w:eastAsia="pl-PL" w:bidi="ar-SA"/>
      </w:rPr>
      <w:drawing>
        <wp:inline distT="0" distB="0" distL="0" distR="0" wp14:anchorId="724252E4" wp14:editId="7572F088">
          <wp:extent cx="5760720" cy="467274"/>
          <wp:effectExtent l="0" t="0" r="0" b="9525"/>
          <wp:docPr id="2" name="Obraz 2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72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10D275C6"/>
    <w:multiLevelType w:val="hybridMultilevel"/>
    <w:tmpl w:val="9926BFE8"/>
    <w:lvl w:ilvl="0" w:tplc="D6202A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5D282083"/>
    <w:multiLevelType w:val="hybridMultilevel"/>
    <w:tmpl w:val="48D236F2"/>
    <w:lvl w:ilvl="0" w:tplc="41606E1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91F686A"/>
    <w:multiLevelType w:val="hybridMultilevel"/>
    <w:tmpl w:val="A6F46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9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DC6"/>
    <w:rsid w:val="00011433"/>
    <w:rsid w:val="000157A8"/>
    <w:rsid w:val="0002740F"/>
    <w:rsid w:val="00027606"/>
    <w:rsid w:val="00040562"/>
    <w:rsid w:val="00047DFF"/>
    <w:rsid w:val="00052439"/>
    <w:rsid w:val="0006325C"/>
    <w:rsid w:val="00067E21"/>
    <w:rsid w:val="00075C89"/>
    <w:rsid w:val="0008444F"/>
    <w:rsid w:val="000877B1"/>
    <w:rsid w:val="00093901"/>
    <w:rsid w:val="00094465"/>
    <w:rsid w:val="000A112A"/>
    <w:rsid w:val="000B03C4"/>
    <w:rsid w:val="000E4FC7"/>
    <w:rsid w:val="00135B5E"/>
    <w:rsid w:val="001703F1"/>
    <w:rsid w:val="001727C1"/>
    <w:rsid w:val="00177D9A"/>
    <w:rsid w:val="0018650C"/>
    <w:rsid w:val="001A0997"/>
    <w:rsid w:val="001A132C"/>
    <w:rsid w:val="001A2240"/>
    <w:rsid w:val="001B2D7B"/>
    <w:rsid w:val="001B70DC"/>
    <w:rsid w:val="001C0A4F"/>
    <w:rsid w:val="001D4F86"/>
    <w:rsid w:val="001F2E78"/>
    <w:rsid w:val="0022041A"/>
    <w:rsid w:val="00240D86"/>
    <w:rsid w:val="00250426"/>
    <w:rsid w:val="00262F47"/>
    <w:rsid w:val="00272E34"/>
    <w:rsid w:val="00275FD1"/>
    <w:rsid w:val="00277382"/>
    <w:rsid w:val="00287D9B"/>
    <w:rsid w:val="002901BB"/>
    <w:rsid w:val="00297FE8"/>
    <w:rsid w:val="002D457C"/>
    <w:rsid w:val="002E015A"/>
    <w:rsid w:val="002E31BF"/>
    <w:rsid w:val="002E6BB0"/>
    <w:rsid w:val="0033202D"/>
    <w:rsid w:val="0033750A"/>
    <w:rsid w:val="00380C32"/>
    <w:rsid w:val="0038259A"/>
    <w:rsid w:val="0038263D"/>
    <w:rsid w:val="0039235D"/>
    <w:rsid w:val="003928DF"/>
    <w:rsid w:val="003B57F9"/>
    <w:rsid w:val="003C2C72"/>
    <w:rsid w:val="003D05F8"/>
    <w:rsid w:val="003D3127"/>
    <w:rsid w:val="003D3BFD"/>
    <w:rsid w:val="003E0A71"/>
    <w:rsid w:val="003F6418"/>
    <w:rsid w:val="004235BA"/>
    <w:rsid w:val="00424165"/>
    <w:rsid w:val="0043255D"/>
    <w:rsid w:val="004418D4"/>
    <w:rsid w:val="00443997"/>
    <w:rsid w:val="00452C4C"/>
    <w:rsid w:val="004562AE"/>
    <w:rsid w:val="00460235"/>
    <w:rsid w:val="0047107F"/>
    <w:rsid w:val="00472329"/>
    <w:rsid w:val="004859AB"/>
    <w:rsid w:val="004A05F8"/>
    <w:rsid w:val="004A2808"/>
    <w:rsid w:val="004C1A8A"/>
    <w:rsid w:val="004C20D2"/>
    <w:rsid w:val="004C3DEF"/>
    <w:rsid w:val="004D4EC2"/>
    <w:rsid w:val="004E7A7C"/>
    <w:rsid w:val="004F49E7"/>
    <w:rsid w:val="00504302"/>
    <w:rsid w:val="00530D28"/>
    <w:rsid w:val="005320B1"/>
    <w:rsid w:val="005327F0"/>
    <w:rsid w:val="00540486"/>
    <w:rsid w:val="00544BAB"/>
    <w:rsid w:val="00573F07"/>
    <w:rsid w:val="005A2161"/>
    <w:rsid w:val="005B50B8"/>
    <w:rsid w:val="005C1E36"/>
    <w:rsid w:val="005D0C1A"/>
    <w:rsid w:val="005D36F4"/>
    <w:rsid w:val="005F78CA"/>
    <w:rsid w:val="006157CF"/>
    <w:rsid w:val="00617B32"/>
    <w:rsid w:val="00631FC9"/>
    <w:rsid w:val="00675A38"/>
    <w:rsid w:val="00675E73"/>
    <w:rsid w:val="00694D11"/>
    <w:rsid w:val="006A7E12"/>
    <w:rsid w:val="006B0A1F"/>
    <w:rsid w:val="006C4F99"/>
    <w:rsid w:val="006D1DF4"/>
    <w:rsid w:val="006E4924"/>
    <w:rsid w:val="007225B0"/>
    <w:rsid w:val="00725D67"/>
    <w:rsid w:val="00727BE5"/>
    <w:rsid w:val="0074263E"/>
    <w:rsid w:val="0074381C"/>
    <w:rsid w:val="007855AC"/>
    <w:rsid w:val="00792F74"/>
    <w:rsid w:val="007A0F6C"/>
    <w:rsid w:val="007D6AEC"/>
    <w:rsid w:val="007F3AD9"/>
    <w:rsid w:val="0080423C"/>
    <w:rsid w:val="008110A4"/>
    <w:rsid w:val="00812EA7"/>
    <w:rsid w:val="00831C60"/>
    <w:rsid w:val="00844519"/>
    <w:rsid w:val="0085595D"/>
    <w:rsid w:val="00864776"/>
    <w:rsid w:val="00876585"/>
    <w:rsid w:val="008A3EC7"/>
    <w:rsid w:val="008A4770"/>
    <w:rsid w:val="008B1D9A"/>
    <w:rsid w:val="008B562B"/>
    <w:rsid w:val="008B61CF"/>
    <w:rsid w:val="008E5A0B"/>
    <w:rsid w:val="00906303"/>
    <w:rsid w:val="009263D1"/>
    <w:rsid w:val="00927448"/>
    <w:rsid w:val="00934BF4"/>
    <w:rsid w:val="00963E90"/>
    <w:rsid w:val="009A525A"/>
    <w:rsid w:val="009B0394"/>
    <w:rsid w:val="009E1DC6"/>
    <w:rsid w:val="009E5C86"/>
    <w:rsid w:val="009E7F1C"/>
    <w:rsid w:val="009F1AB5"/>
    <w:rsid w:val="009F224C"/>
    <w:rsid w:val="00A17AD6"/>
    <w:rsid w:val="00A32AFA"/>
    <w:rsid w:val="00A32DC1"/>
    <w:rsid w:val="00A530B5"/>
    <w:rsid w:val="00A6099F"/>
    <w:rsid w:val="00A658C8"/>
    <w:rsid w:val="00A67400"/>
    <w:rsid w:val="00A75041"/>
    <w:rsid w:val="00A869D1"/>
    <w:rsid w:val="00A93987"/>
    <w:rsid w:val="00A957FB"/>
    <w:rsid w:val="00AB073F"/>
    <w:rsid w:val="00AB0DDD"/>
    <w:rsid w:val="00AB75A3"/>
    <w:rsid w:val="00AF3247"/>
    <w:rsid w:val="00B00406"/>
    <w:rsid w:val="00B028B5"/>
    <w:rsid w:val="00B065F4"/>
    <w:rsid w:val="00B27DDB"/>
    <w:rsid w:val="00B3358B"/>
    <w:rsid w:val="00B47A95"/>
    <w:rsid w:val="00B56D48"/>
    <w:rsid w:val="00B63144"/>
    <w:rsid w:val="00B637C5"/>
    <w:rsid w:val="00B85959"/>
    <w:rsid w:val="00BE3BD1"/>
    <w:rsid w:val="00BE7416"/>
    <w:rsid w:val="00BF5C2E"/>
    <w:rsid w:val="00C37A3A"/>
    <w:rsid w:val="00C422B0"/>
    <w:rsid w:val="00C608E2"/>
    <w:rsid w:val="00C62587"/>
    <w:rsid w:val="00C84BAD"/>
    <w:rsid w:val="00CA016C"/>
    <w:rsid w:val="00CA12DC"/>
    <w:rsid w:val="00CB7DD8"/>
    <w:rsid w:val="00CD2AEA"/>
    <w:rsid w:val="00CD62FA"/>
    <w:rsid w:val="00CF713B"/>
    <w:rsid w:val="00D07D3E"/>
    <w:rsid w:val="00D22F77"/>
    <w:rsid w:val="00D26545"/>
    <w:rsid w:val="00D328EA"/>
    <w:rsid w:val="00D425CE"/>
    <w:rsid w:val="00D44072"/>
    <w:rsid w:val="00D45675"/>
    <w:rsid w:val="00D46788"/>
    <w:rsid w:val="00D53D5A"/>
    <w:rsid w:val="00D66A56"/>
    <w:rsid w:val="00D77796"/>
    <w:rsid w:val="00D84F81"/>
    <w:rsid w:val="00D94B04"/>
    <w:rsid w:val="00D9726D"/>
    <w:rsid w:val="00DA1593"/>
    <w:rsid w:val="00DD7748"/>
    <w:rsid w:val="00DE414F"/>
    <w:rsid w:val="00E146BE"/>
    <w:rsid w:val="00E6555A"/>
    <w:rsid w:val="00E7350F"/>
    <w:rsid w:val="00E74B30"/>
    <w:rsid w:val="00E74B59"/>
    <w:rsid w:val="00E763D4"/>
    <w:rsid w:val="00EB17AA"/>
    <w:rsid w:val="00EC0AC4"/>
    <w:rsid w:val="00ED629E"/>
    <w:rsid w:val="00EE36B0"/>
    <w:rsid w:val="00EE68F0"/>
    <w:rsid w:val="00EF6780"/>
    <w:rsid w:val="00F137C0"/>
    <w:rsid w:val="00F159D9"/>
    <w:rsid w:val="00F22EE1"/>
    <w:rsid w:val="00F5014F"/>
    <w:rsid w:val="00F679B6"/>
    <w:rsid w:val="00F94E3D"/>
    <w:rsid w:val="00FA6DBF"/>
    <w:rsid w:val="00FE6E82"/>
    <w:rsid w:val="00FF6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64919CC"/>
  <w15:docId w15:val="{38228DF7-61D3-4E9B-BE20-B854B9F32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7DD8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CB7DD8"/>
    <w:rPr>
      <w:b/>
    </w:rPr>
  </w:style>
  <w:style w:type="character" w:customStyle="1" w:styleId="Znakinumeracji">
    <w:name w:val="Znaki numeracji"/>
    <w:rsid w:val="00CB7DD8"/>
  </w:style>
  <w:style w:type="character" w:customStyle="1" w:styleId="Symbolewypunktowania">
    <w:name w:val="Symbole wypunktowania"/>
    <w:rsid w:val="00CB7DD8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CB7DD8"/>
  </w:style>
  <w:style w:type="character" w:styleId="Odwoanieprzypisudolnego">
    <w:name w:val="footnote reference"/>
    <w:uiPriority w:val="99"/>
    <w:rsid w:val="00CB7DD8"/>
    <w:rPr>
      <w:vertAlign w:val="superscript"/>
    </w:rPr>
  </w:style>
  <w:style w:type="character" w:styleId="Odwoanieprzypisukocowego">
    <w:name w:val="endnote reference"/>
    <w:rsid w:val="00CB7DD8"/>
    <w:rPr>
      <w:vertAlign w:val="superscript"/>
    </w:rPr>
  </w:style>
  <w:style w:type="character" w:customStyle="1" w:styleId="Znakiprzypiswkocowych">
    <w:name w:val="Znaki przypisów końcowych"/>
    <w:rsid w:val="00CB7DD8"/>
  </w:style>
  <w:style w:type="paragraph" w:customStyle="1" w:styleId="Nagwek1">
    <w:name w:val="Nagłówek1"/>
    <w:basedOn w:val="Normalny"/>
    <w:next w:val="Tekstpodstawowy"/>
    <w:rsid w:val="00CB7DD8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CB7DD8"/>
    <w:pPr>
      <w:spacing w:after="120"/>
    </w:pPr>
  </w:style>
  <w:style w:type="paragraph" w:styleId="Lista">
    <w:name w:val="List"/>
    <w:basedOn w:val="Tekstpodstawowy"/>
    <w:rsid w:val="00CB7DD8"/>
  </w:style>
  <w:style w:type="paragraph" w:customStyle="1" w:styleId="Podpis1">
    <w:name w:val="Podpis1"/>
    <w:basedOn w:val="Normalny"/>
    <w:rsid w:val="00CB7DD8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CB7DD8"/>
    <w:pPr>
      <w:suppressLineNumbers/>
    </w:pPr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CB7DD8"/>
    <w:pPr>
      <w:ind w:left="720"/>
    </w:pPr>
  </w:style>
  <w:style w:type="paragraph" w:customStyle="1" w:styleId="Zawartotabeli">
    <w:name w:val="Zawartość tabeli"/>
    <w:basedOn w:val="Normalny"/>
    <w:rsid w:val="00CB7DD8"/>
    <w:pPr>
      <w:suppressLineNumbers/>
    </w:pPr>
  </w:style>
  <w:style w:type="paragraph" w:customStyle="1" w:styleId="Nagwektabeli">
    <w:name w:val="Nagłówek tabeli"/>
    <w:basedOn w:val="Zawartotabeli"/>
    <w:rsid w:val="00CB7DD8"/>
    <w:pPr>
      <w:jc w:val="center"/>
    </w:pPr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rsid w:val="00CB7DD8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2D457C"/>
    <w:rPr>
      <w:rFonts w:eastAsia="SimSun" w:cs="Mangal"/>
      <w:kern w:val="1"/>
      <w:sz w:val="24"/>
      <w:szCs w:val="24"/>
      <w:lang w:eastAsia="hi-IN" w:bidi="hi-IN"/>
    </w:rPr>
  </w:style>
  <w:style w:type="paragraph" w:customStyle="1" w:styleId="Default">
    <w:name w:val="Default"/>
    <w:rsid w:val="008E5A0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44072"/>
    <w:rPr>
      <w:rFonts w:eastAsia="SimSun" w:cs="Mangal"/>
      <w:kern w:val="1"/>
      <w:lang w:eastAsia="hi-IN" w:bidi="hi-IN"/>
    </w:rPr>
  </w:style>
  <w:style w:type="table" w:styleId="Tabela-Siatka">
    <w:name w:val="Table Grid"/>
    <w:basedOn w:val="Standardowy"/>
    <w:uiPriority w:val="59"/>
    <w:rsid w:val="005D0C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845D2-C1D1-4DE9-9586-39A659B21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71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anna.cieslak</dc:creator>
  <cp:lastModifiedBy>Wlasciciel</cp:lastModifiedBy>
  <cp:revision>12</cp:revision>
  <cp:lastPrinted>2019-02-05T12:53:00Z</cp:lastPrinted>
  <dcterms:created xsi:type="dcterms:W3CDTF">2025-02-19T10:00:00Z</dcterms:created>
  <dcterms:modified xsi:type="dcterms:W3CDTF">2025-12-09T09:26:00Z</dcterms:modified>
</cp:coreProperties>
</file>